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bookmarkStart w:id="0" w:name="_GoBack"/>
      <w:bookmarkEnd w:id="0"/>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670706E5" w14:textId="11963A26" w:rsidR="00862D70" w:rsidRDefault="00B320AE" w:rsidP="008A38F0">
      <w:pPr>
        <w:pStyle w:val="Default"/>
        <w:jc w:val="both"/>
        <w:rPr>
          <w:rFonts w:ascii="Arial Narrow" w:eastAsia="Arial"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321442">
        <w:rPr>
          <w:rFonts w:ascii="Arial Narrow" w:hAnsi="Arial Narrow"/>
          <w:b/>
          <w:i/>
          <w:color w:val="000000" w:themeColor="text1"/>
          <w:sz w:val="28"/>
          <w:shd w:val="clear" w:color="auto" w:fill="FFFFFF"/>
        </w:rPr>
        <w:t>Obstaranie licencií pre systémy Ministerstva vnútra SR</w:t>
      </w:r>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w:t>
      </w:r>
    </w:p>
    <w:p w14:paraId="3464180F" w14:textId="12B6DB72" w:rsidR="00F552BC" w:rsidRPr="008819B2" w:rsidRDefault="00D14A00" w:rsidP="008A38F0">
      <w:pPr>
        <w:pStyle w:val="Default"/>
        <w:jc w:val="both"/>
        <w:rPr>
          <w:rFonts w:ascii="Arial Narrow" w:hAnsi="Arial Narrow" w:cstheme="majorHAnsi"/>
          <w:b/>
          <w:i/>
          <w:color w:val="000000" w:themeColor="text1"/>
          <w:sz w:val="28"/>
        </w:rPr>
      </w:pPr>
      <w:r>
        <w:rPr>
          <w:rFonts w:ascii="Arial Narrow" w:eastAsia="Arial" w:hAnsi="Arial Narrow" w:cstheme="majorHAnsi"/>
          <w:b/>
          <w:i/>
          <w:color w:val="000000" w:themeColor="text1"/>
          <w:sz w:val="28"/>
        </w:rPr>
        <w:t xml:space="preserve">ID zákazky </w:t>
      </w:r>
      <w:r w:rsidR="00321442">
        <w:rPr>
          <w:rFonts w:ascii="Arial Narrow" w:eastAsia="Arial" w:hAnsi="Arial Narrow" w:cstheme="majorHAnsi"/>
          <w:b/>
          <w:i/>
          <w:color w:val="000000" w:themeColor="text1"/>
          <w:sz w:val="28"/>
        </w:rPr>
        <w:t>69315</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70C9EF83" w14:textId="61BC15F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321442">
        <w:rPr>
          <w:rFonts w:ascii="Arial Narrow" w:hAnsi="Arial Narrow"/>
        </w:rPr>
        <w:t>august</w:t>
      </w:r>
      <w:r w:rsidR="00E1221F">
        <w:rPr>
          <w:rFonts w:ascii="Arial Narrow" w:hAnsi="Arial Narrow"/>
        </w:rPr>
        <w:t xml:space="preserve"> </w:t>
      </w:r>
      <w:r w:rsidR="003A192D">
        <w:rPr>
          <w:rFonts w:ascii="Arial Narrow" w:hAnsi="Arial Narrow"/>
        </w:rPr>
        <w:t>202</w:t>
      </w:r>
      <w:r w:rsidR="00321442">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6FCAEC4C"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CA718E" w:rsidRPr="008A38F0">
        <w:rPr>
          <w:rFonts w:ascii="Arial Narrow" w:hAnsi="Arial Narrow"/>
        </w:rPr>
        <w:t>PaedDr. Tomáš Rybárik</w:t>
      </w:r>
    </w:p>
    <w:p w14:paraId="55865A77" w14:textId="71EC19BD"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CA718E" w:rsidRPr="008A38F0">
        <w:rPr>
          <w:rFonts w:ascii="Arial Narrow" w:hAnsi="Arial Narrow"/>
        </w:rPr>
        <w:t>+421 250944591</w:t>
      </w:r>
    </w:p>
    <w:p w14:paraId="1E497275" w14:textId="41BF4E44"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CA718E" w:rsidRPr="008A38F0">
        <w:rPr>
          <w:rFonts w:ascii="Arial Narrow" w:hAnsi="Arial Narrow"/>
        </w:rPr>
        <w:t>tomas.rybarik</w:t>
      </w:r>
      <w:r w:rsidR="00CA718E" w:rsidRPr="00F63E8E">
        <w:rPr>
          <w:rFonts w:ascii="Arial Narrow" w:hAnsi="Arial Narrow"/>
        </w:rPr>
        <w:t>@</w:t>
      </w:r>
      <w:r w:rsidR="00CA718E"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3EFCA410" w:rsidR="00ED48E3" w:rsidRPr="00581882" w:rsidRDefault="00ED48E3" w:rsidP="008A38F0">
      <w:pPr>
        <w:spacing w:line="276" w:lineRule="auto"/>
        <w:jc w:val="both"/>
        <w:rPr>
          <w:rStyle w:val="Hypertextovprepojenie"/>
          <w:rFonts w:ascii="Arial Narrow" w:hAnsi="Arial Narrow"/>
        </w:rPr>
      </w:pPr>
      <w:r w:rsidRPr="00ED48E3">
        <w:rPr>
          <w:rFonts w:ascii="Arial Narrow" w:hAnsi="Arial Narrow"/>
        </w:rPr>
        <w:t>KO</w:t>
      </w:r>
      <w:r w:rsidR="00581882">
        <w:rPr>
          <w:rFonts w:ascii="Arial Narrow" w:hAnsi="Arial Narrow"/>
        </w:rPr>
        <w:t>:</w:t>
      </w:r>
      <w:r w:rsidR="00377093" w:rsidRPr="00377093">
        <w:rPr>
          <w:rFonts w:ascii="Arial Narrow" w:hAnsi="Arial Narrow"/>
        </w:rPr>
        <w:t xml:space="preserve"> </w:t>
      </w:r>
      <w:r w:rsidR="00321442" w:rsidRPr="00321442">
        <w:rPr>
          <w:rFonts w:ascii="Arial Narrow" w:hAnsi="Arial Narrow"/>
        </w:rPr>
        <w:t>https://josephine.proebiz.com/sk/tender/69315/summary</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8"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9"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520AFE10" w14:textId="62E80B78" w:rsidR="00520BBC" w:rsidRPr="00180E4A"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56EDD4AF" w14:textId="32126734" w:rsidR="00180E4A" w:rsidRDefault="00321442" w:rsidP="00321442">
      <w:pPr>
        <w:pStyle w:val="Bezriadkovania"/>
        <w:spacing w:line="276" w:lineRule="auto"/>
        <w:jc w:val="both"/>
        <w:rPr>
          <w:rFonts w:ascii="Arial Narrow" w:hAnsi="Arial Narrow"/>
        </w:rPr>
      </w:pPr>
      <w:r w:rsidRPr="00321442">
        <w:rPr>
          <w:rFonts w:ascii="Arial Narrow" w:hAnsi="Arial Narrow"/>
        </w:rPr>
        <w:t>Predmetom zákazky je nákup licencií - softvérových produktov od spoločnosti Microsoft, ktoré sú potrebné pre zabezpečenie ďalšej funkčnosti v už existujúcom informačnom systéme, ktorý</w:t>
      </w:r>
      <w:r w:rsidR="00180E4A">
        <w:rPr>
          <w:rFonts w:ascii="Arial Narrow" w:hAnsi="Arial Narrow"/>
        </w:rPr>
        <w:t xml:space="preserve"> využíva verejný obstarávateľ</w:t>
      </w:r>
      <w:r w:rsidR="0038068B">
        <w:rPr>
          <w:rFonts w:ascii="Arial Narrow" w:hAnsi="Arial Narrow"/>
        </w:rPr>
        <w:t>,</w:t>
      </w:r>
      <w:r w:rsidR="00180E4A">
        <w:rPr>
          <w:rFonts w:ascii="Arial Narrow" w:hAnsi="Arial Narrow"/>
        </w:rPr>
        <w:t xml:space="preserve"> </w:t>
      </w:r>
      <w:r w:rsidR="00180E4A" w:rsidRPr="00321442">
        <w:rPr>
          <w:rFonts w:ascii="Arial Narrow" w:hAnsi="Arial Narrow"/>
        </w:rPr>
        <w:t xml:space="preserve">nakoľko z technických dôvodov </w:t>
      </w:r>
      <w:r w:rsidR="005E728E">
        <w:rPr>
          <w:rFonts w:ascii="Arial Narrow" w:hAnsi="Arial Narrow"/>
        </w:rPr>
        <w:t>nie je možné navrhované riešenie</w:t>
      </w:r>
      <w:r w:rsidR="00180E4A" w:rsidRPr="00321442">
        <w:rPr>
          <w:rFonts w:ascii="Arial Narrow" w:hAnsi="Arial Narrow"/>
        </w:rPr>
        <w:t xml:space="preserve"> nahradiť iným alternatívnym</w:t>
      </w:r>
      <w:r w:rsidR="00180E4A">
        <w:rPr>
          <w:rFonts w:ascii="Arial Narrow" w:hAnsi="Arial Narrow"/>
        </w:rPr>
        <w:t>.</w:t>
      </w:r>
    </w:p>
    <w:p w14:paraId="329D0864" w14:textId="070E1641" w:rsidR="00321442" w:rsidRDefault="00321442" w:rsidP="00321442">
      <w:pPr>
        <w:pStyle w:val="Bezriadkovania"/>
        <w:spacing w:line="276" w:lineRule="auto"/>
        <w:jc w:val="both"/>
        <w:rPr>
          <w:rFonts w:ascii="Arial Narrow" w:hAnsi="Arial Narrow"/>
        </w:rPr>
      </w:pPr>
      <w:r w:rsidRPr="00321442">
        <w:rPr>
          <w:rFonts w:ascii="Arial Narrow" w:hAnsi="Arial Narrow"/>
        </w:rPr>
        <w:t>Technické požiadavky sa odvolávajú na konkrétneho výrobcu</w:t>
      </w:r>
      <w:r w:rsidR="0038068B">
        <w:rPr>
          <w:rFonts w:ascii="Arial Narrow" w:hAnsi="Arial Narrow"/>
        </w:rPr>
        <w:t>,</w:t>
      </w:r>
      <w:r w:rsidRPr="00321442">
        <w:rPr>
          <w:rFonts w:ascii="Arial Narrow" w:hAnsi="Arial Narrow"/>
        </w:rPr>
        <w:t xml:space="preserve"> pretože si to vyžaduje predmet zákazky. V prílohe č. 1 -  Opis predmetu zákazky v súťažných podkladoch sú uvedené podrobnosti ako aj to</w:t>
      </w:r>
      <w:r>
        <w:rPr>
          <w:rFonts w:ascii="Arial Narrow" w:hAnsi="Arial Narrow"/>
        </w:rPr>
        <w:t>, že uvedené konkrétne licencie</w:t>
      </w:r>
      <w:r w:rsidRPr="00321442">
        <w:rPr>
          <w:rFonts w:ascii="Arial Narrow" w:hAnsi="Arial Narrow"/>
        </w:rPr>
        <w:t xml:space="preserve"> sú požadované z dôvodu nasadenie do existujúcej infraštruktúry a prevádzkovaného informačného systému „</w:t>
      </w:r>
      <w:proofErr w:type="spellStart"/>
      <w:r w:rsidRPr="00321442">
        <w:rPr>
          <w:rFonts w:ascii="Arial Narrow" w:hAnsi="Arial Narrow"/>
        </w:rPr>
        <w:t>European</w:t>
      </w:r>
      <w:proofErr w:type="spellEnd"/>
      <w:r w:rsidRPr="00321442">
        <w:rPr>
          <w:rFonts w:ascii="Arial Narrow" w:hAnsi="Arial Narrow"/>
        </w:rPr>
        <w:t xml:space="preserve"> </w:t>
      </w:r>
      <w:proofErr w:type="spellStart"/>
      <w:r w:rsidRPr="00321442">
        <w:rPr>
          <w:rFonts w:ascii="Arial Narrow" w:hAnsi="Arial Narrow"/>
        </w:rPr>
        <w:t>Car</w:t>
      </w:r>
      <w:proofErr w:type="spellEnd"/>
      <w:r w:rsidRPr="00321442">
        <w:rPr>
          <w:rFonts w:ascii="Arial Narrow" w:hAnsi="Arial Narrow"/>
        </w:rPr>
        <w:t xml:space="preserve"> and </w:t>
      </w:r>
      <w:proofErr w:type="spellStart"/>
      <w:r w:rsidRPr="00321442">
        <w:rPr>
          <w:rFonts w:ascii="Arial Narrow" w:hAnsi="Arial Narrow"/>
        </w:rPr>
        <w:t>Driving</w:t>
      </w:r>
      <w:proofErr w:type="spellEnd"/>
      <w:r w:rsidRPr="00321442">
        <w:rPr>
          <w:rFonts w:ascii="Arial Narrow" w:hAnsi="Arial Narrow"/>
        </w:rPr>
        <w:t xml:space="preserve"> </w:t>
      </w:r>
      <w:proofErr w:type="spellStart"/>
      <w:r w:rsidRPr="00321442">
        <w:rPr>
          <w:rFonts w:ascii="Arial Narrow" w:hAnsi="Arial Narrow"/>
        </w:rPr>
        <w:t>Licence</w:t>
      </w:r>
      <w:proofErr w:type="spellEnd"/>
      <w:r w:rsidRPr="00321442">
        <w:rPr>
          <w:rFonts w:ascii="Arial Narrow" w:hAnsi="Arial Narrow"/>
        </w:rPr>
        <w:t xml:space="preserve"> </w:t>
      </w:r>
      <w:proofErr w:type="spellStart"/>
      <w:r w:rsidRPr="00321442">
        <w:rPr>
          <w:rFonts w:ascii="Arial Narrow" w:hAnsi="Arial Narrow"/>
        </w:rPr>
        <w:t>Infor</w:t>
      </w:r>
      <w:r w:rsidR="00180E4A">
        <w:rPr>
          <w:rFonts w:ascii="Arial Narrow" w:hAnsi="Arial Narrow"/>
        </w:rPr>
        <w:t>mation</w:t>
      </w:r>
      <w:proofErr w:type="spellEnd"/>
      <w:r w:rsidR="00180E4A">
        <w:rPr>
          <w:rFonts w:ascii="Arial Narrow" w:hAnsi="Arial Narrow"/>
        </w:rPr>
        <w:t xml:space="preserve"> </w:t>
      </w:r>
      <w:proofErr w:type="spellStart"/>
      <w:r w:rsidR="00180E4A">
        <w:rPr>
          <w:rFonts w:ascii="Arial Narrow" w:hAnsi="Arial Narrow"/>
        </w:rPr>
        <w:t>System</w:t>
      </w:r>
      <w:proofErr w:type="spellEnd"/>
      <w:r w:rsidR="00180E4A">
        <w:rPr>
          <w:rFonts w:ascii="Arial Narrow" w:hAnsi="Arial Narrow"/>
        </w:rPr>
        <w:t xml:space="preserve">“  a IS PZ DANAU. </w:t>
      </w:r>
      <w:r w:rsidRPr="00321442">
        <w:rPr>
          <w:rFonts w:ascii="Arial Narrow" w:hAnsi="Arial Narrow"/>
        </w:rPr>
        <w:t>Tieto produkty si vyžaduje technická špecifikáci</w:t>
      </w:r>
      <w:r w:rsidR="00836504">
        <w:rPr>
          <w:rFonts w:ascii="Arial Narrow" w:hAnsi="Arial Narrow"/>
        </w:rPr>
        <w:t>a týchto fungujúcich systémov a</w:t>
      </w:r>
      <w:r w:rsidRPr="00321442">
        <w:rPr>
          <w:rFonts w:ascii="Arial Narrow" w:hAnsi="Arial Narrow"/>
        </w:rPr>
        <w:t xml:space="preserve"> to z dôvodu zabezpečenia kompatibility s už existujúcimi systémami pre zálohovanie a obnovu dát, migráciu databáz a hardvérovú virtualizáciu zdrojov a riešeniami prevádzkovanými v dátovom centre verejného obstarávateľa</w:t>
      </w:r>
      <w:r>
        <w:rPr>
          <w:rFonts w:ascii="Arial Narrow" w:hAnsi="Arial Narrow"/>
        </w:rPr>
        <w:t>. Na základe vyššie uvedeného sa</w:t>
      </w:r>
      <w:r w:rsidRPr="00321442">
        <w:rPr>
          <w:rFonts w:ascii="Arial Narrow" w:hAnsi="Arial Narrow"/>
        </w:rPr>
        <w:t xml:space="preserve"> vyžaduje dodávka zadefinovaných licencií </w:t>
      </w:r>
      <w:r w:rsidR="00180E4A">
        <w:rPr>
          <w:rFonts w:ascii="Arial Narrow" w:hAnsi="Arial Narrow"/>
        </w:rPr>
        <w:t xml:space="preserve">a to vrátane licenčného pokrytia pre celý predmet zákazky na 36 mesiacov, ktorý je spresnený v </w:t>
      </w:r>
      <w:r w:rsidRPr="00321442">
        <w:rPr>
          <w:rFonts w:ascii="Arial Narrow" w:hAnsi="Arial Narrow"/>
        </w:rPr>
        <w:t xml:space="preserve"> Prílohe č. 1 Opis predmetu zákazky</w:t>
      </w:r>
      <w:r w:rsidR="005E728E">
        <w:rPr>
          <w:rFonts w:ascii="Arial Narrow" w:hAnsi="Arial Narrow"/>
        </w:rPr>
        <w:t xml:space="preserve">. </w:t>
      </w:r>
    </w:p>
    <w:p w14:paraId="1523AAAB" w14:textId="1897FDBF" w:rsidR="00321442" w:rsidRDefault="00321442" w:rsidP="008A38F0">
      <w:pPr>
        <w:pStyle w:val="Bezriadkovania"/>
        <w:spacing w:line="276" w:lineRule="auto"/>
        <w:jc w:val="both"/>
        <w:rPr>
          <w:rFonts w:ascii="Arial Narrow" w:hAnsi="Arial Narrow"/>
        </w:rPr>
      </w:pPr>
    </w:p>
    <w:p w14:paraId="5A1F0C12" w14:textId="3D5846E8"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321442">
        <w:rPr>
          <w:rFonts w:ascii="Arial Narrow" w:hAnsi="Arial Narrow"/>
          <w:b/>
          <w:bCs/>
          <w:color w:val="000000"/>
        </w:rPr>
        <w:t>18 077,00</w:t>
      </w:r>
      <w:r w:rsidR="00862D70">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4783178D" w14:textId="4DF5FC99" w:rsidR="00787DD1" w:rsidRPr="00B57D54" w:rsidRDefault="006E20FB" w:rsidP="00413445">
      <w:pPr>
        <w:pStyle w:val="Bezriadkovania"/>
        <w:spacing w:line="276" w:lineRule="auto"/>
        <w:jc w:val="both"/>
        <w:rPr>
          <w:rFonts w:ascii="Arial Narrow" w:hAnsi="Arial Narrow"/>
          <w:sz w:val="22"/>
          <w:szCs w:val="22"/>
        </w:rPr>
      </w:pPr>
      <w:r w:rsidRPr="008A38F0">
        <w:rPr>
          <w:rFonts w:ascii="Arial Narrow" w:hAnsi="Arial Narrow"/>
        </w:rPr>
        <w:t xml:space="preserve">Lehota </w:t>
      </w:r>
      <w:r w:rsidR="00EC5D0F" w:rsidRPr="008A38F0">
        <w:rPr>
          <w:rFonts w:ascii="Arial Narrow" w:hAnsi="Arial Narrow"/>
        </w:rPr>
        <w:t>dodania</w:t>
      </w:r>
      <w:r w:rsidR="005654C3">
        <w:rPr>
          <w:rFonts w:ascii="Arial Narrow" w:hAnsi="Arial Narrow"/>
        </w:rPr>
        <w:t xml:space="preserve"> je</w:t>
      </w:r>
      <w:r w:rsidR="00413445">
        <w:rPr>
          <w:rFonts w:ascii="Arial Narrow" w:hAnsi="Arial Narrow"/>
        </w:rPr>
        <w:t xml:space="preserve"> </w:t>
      </w:r>
      <w:r w:rsidR="00321442">
        <w:rPr>
          <w:rFonts w:ascii="Arial Narrow" w:hAnsi="Arial Narrow"/>
          <w:b/>
          <w:sz w:val="22"/>
          <w:szCs w:val="22"/>
        </w:rPr>
        <w:t>do 15</w:t>
      </w:r>
      <w:r w:rsidR="005654C3" w:rsidRPr="001A7987">
        <w:rPr>
          <w:rFonts w:ascii="Arial Narrow" w:hAnsi="Arial Narrow"/>
          <w:b/>
          <w:sz w:val="22"/>
          <w:szCs w:val="22"/>
        </w:rPr>
        <w:t xml:space="preserve">  dní</w:t>
      </w:r>
      <w:r w:rsidR="005654C3" w:rsidRPr="001A7987">
        <w:rPr>
          <w:rFonts w:ascii="Arial Narrow" w:hAnsi="Arial Narrow"/>
          <w:sz w:val="22"/>
          <w:szCs w:val="22"/>
        </w:rPr>
        <w:t xml:space="preserve"> odo dňa nadobudnutia účinnosti zmluvy</w:t>
      </w:r>
      <w:r w:rsidR="00787DD1">
        <w:rPr>
          <w:rFonts w:ascii="Arial Narrow" w:hAnsi="Arial Narrow"/>
          <w:sz w:val="22"/>
          <w:szCs w:val="22"/>
        </w:rPr>
        <w:t>.</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7688189" w14:textId="766BE3AA" w:rsidR="007515FE" w:rsidRDefault="00321442" w:rsidP="00321442">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2409DFBB" w14:textId="77777777" w:rsidR="00321442" w:rsidRPr="00321442" w:rsidRDefault="00321442" w:rsidP="00321442">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85D3BC9"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291746BF" w:rsidR="009C6825" w:rsidRPr="00A00209" w:rsidRDefault="00ED50A6" w:rsidP="008A38F0">
      <w:pPr>
        <w:pStyle w:val="Bezriadkovania"/>
        <w:spacing w:line="276" w:lineRule="auto"/>
        <w:jc w:val="both"/>
        <w:rPr>
          <w:rFonts w:ascii="Arial Narrow" w:hAnsi="Arial Narrow"/>
        </w:rPr>
      </w:pPr>
      <w:r w:rsidRPr="00A00209">
        <w:rPr>
          <w:rFonts w:ascii="Arial Narrow" w:eastAsia="TimesNewRomanPSMT" w:hAnsi="Arial Narrow"/>
        </w:rPr>
        <w:t xml:space="preserve">Zaradený záujemca </w:t>
      </w:r>
      <w:r w:rsidR="009C6825" w:rsidRPr="00A00209">
        <w:rPr>
          <w:rFonts w:ascii="Arial Narrow" w:eastAsia="TimesNewRomanPSMT" w:hAnsi="Arial Narrow"/>
        </w:rPr>
        <w:t xml:space="preserve">môže predložiť iba jednu ponuku. </w:t>
      </w:r>
      <w:r w:rsidR="00984AAD" w:rsidRPr="00A00209">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377093">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377093">
      <w:pPr>
        <w:pStyle w:val="Bezriadkovania"/>
        <w:spacing w:line="276" w:lineRule="auto"/>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7AF6CFE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009B31EB">
        <w:rPr>
          <w:rFonts w:ascii="Arial Narrow" w:hAnsi="Arial Narrow"/>
          <w:color w:val="000000"/>
        </w:rPr>
        <w:t xml:space="preserve"> o ich vysvetlenie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EF38F41"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2A69F0">
        <w:rPr>
          <w:rFonts w:ascii="Arial Narrow" w:hAnsi="Arial Narrow"/>
        </w:rPr>
        <w:t>Edge</w:t>
      </w:r>
      <w:proofErr w:type="spellEnd"/>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w:t>
      </w:r>
      <w:r w:rsidRPr="008A38F0">
        <w:rPr>
          <w:rFonts w:ascii="Arial Narrow" w:hAnsi="Arial Narrow"/>
        </w:rPr>
        <w:lastRenderedPageBreak/>
        <w:t>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285F9940"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lastRenderedPageBreak/>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6F249EF5"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6AF30441" w14:textId="77777777" w:rsidR="00E1221F" w:rsidRPr="008A38F0" w:rsidRDefault="00E1221F" w:rsidP="007A5BF6">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27579201"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6F26D3">
        <w:rPr>
          <w:rFonts w:ascii="Arial Narrow" w:hAnsi="Arial Narrow"/>
        </w:rPr>
        <w:t>5</w:t>
      </w:r>
      <w:r w:rsidR="006F26D3" w:rsidRPr="008A38F0">
        <w:rPr>
          <w:rFonts w:ascii="Arial Narrow" w:hAnsi="Arial Narrow"/>
        </w:rPr>
        <w:t xml:space="preserve"> </w:t>
      </w:r>
      <w:r w:rsidRPr="008A38F0">
        <w:rPr>
          <w:rFonts w:ascii="Arial Narrow" w:hAnsi="Arial Narrow"/>
        </w:rPr>
        <w:t>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518D4E8B"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BA2DB2">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5"/>
      <w:footerReference w:type="default" r:id="rId16"/>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203EA" w14:textId="77777777" w:rsidR="001B0105" w:rsidRDefault="001B0105">
      <w:r>
        <w:separator/>
      </w:r>
    </w:p>
  </w:endnote>
  <w:endnote w:type="continuationSeparator" w:id="0">
    <w:p w14:paraId="69780339" w14:textId="77777777" w:rsidR="001B0105" w:rsidRDefault="001B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3EE46323" w:rsidR="00312F97" w:rsidRPr="00BA0827" w:rsidRDefault="00321442" w:rsidP="00BA0827">
    <w:pPr>
      <w:pStyle w:val="Pta"/>
      <w:rPr>
        <w:lang w:val="sk-SK"/>
      </w:rPr>
    </w:pPr>
    <w:r>
      <w:rPr>
        <w:sz w:val="20"/>
        <w:lang w:val="sk-SK"/>
      </w:rPr>
      <w:t>Obstaranie licencií pre systémy Ministerstva vnútra SR</w:t>
    </w:r>
    <w:r w:rsidR="00862D70">
      <w:rPr>
        <w:sz w:val="20"/>
        <w:lang w:val="sk-SK"/>
      </w:rPr>
      <w:t xml:space="preserve"> </w:t>
    </w:r>
    <w:r w:rsidR="007515FE">
      <w:rPr>
        <w:sz w:val="20"/>
        <w:lang w:val="sk-SK"/>
      </w:rPr>
      <w:t xml:space="preserve"> </w:t>
    </w:r>
    <w:r w:rsidR="00BA0827" w:rsidRPr="00BA0827">
      <w:rPr>
        <w:sz w:val="20"/>
        <w:szCs w:val="22"/>
        <w:lang w:val="sk-SK"/>
      </w:rPr>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596CF4" w:rsidRPr="00596CF4">
      <w:rPr>
        <w:b/>
        <w:bCs/>
        <w:noProof/>
        <w:sz w:val="20"/>
        <w:szCs w:val="22"/>
        <w:lang w:val="sk-SK"/>
      </w:rPr>
      <w:t>8</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596CF4" w:rsidRPr="00596CF4">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CE685" w14:textId="77777777" w:rsidR="001B0105" w:rsidRDefault="001B0105">
      <w:r>
        <w:separator/>
      </w:r>
    </w:p>
  </w:footnote>
  <w:footnote w:type="continuationSeparator" w:id="0">
    <w:p w14:paraId="65863AE3" w14:textId="77777777" w:rsidR="001B0105" w:rsidRDefault="001B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1383C4D"/>
    <w:multiLevelType w:val="hybridMultilevel"/>
    <w:tmpl w:val="98DEEECA"/>
    <w:lvl w:ilvl="0" w:tplc="3E74459A">
      <w:start w:val="1"/>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6"/>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7"/>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11"/>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QUAD8sLS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3A3"/>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345DE"/>
    <w:rsid w:val="0003621F"/>
    <w:rsid w:val="0004067F"/>
    <w:rsid w:val="00040F32"/>
    <w:rsid w:val="00041B90"/>
    <w:rsid w:val="00042252"/>
    <w:rsid w:val="000425CF"/>
    <w:rsid w:val="00042EE2"/>
    <w:rsid w:val="00043BEA"/>
    <w:rsid w:val="00043F90"/>
    <w:rsid w:val="00044061"/>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F4"/>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6A3"/>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477C"/>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17"/>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4B3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3F0"/>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0E4A"/>
    <w:rsid w:val="001819F0"/>
    <w:rsid w:val="00183099"/>
    <w:rsid w:val="0018315C"/>
    <w:rsid w:val="001834AD"/>
    <w:rsid w:val="0018357F"/>
    <w:rsid w:val="001837E2"/>
    <w:rsid w:val="00183B3C"/>
    <w:rsid w:val="00183DDD"/>
    <w:rsid w:val="00184801"/>
    <w:rsid w:val="00184B84"/>
    <w:rsid w:val="001852F1"/>
    <w:rsid w:val="001855AE"/>
    <w:rsid w:val="00185661"/>
    <w:rsid w:val="00185E7E"/>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1B43"/>
    <w:rsid w:val="001A2081"/>
    <w:rsid w:val="001A29C1"/>
    <w:rsid w:val="001A2B53"/>
    <w:rsid w:val="001A2B8E"/>
    <w:rsid w:val="001A2FD5"/>
    <w:rsid w:val="001A4602"/>
    <w:rsid w:val="001A5F4A"/>
    <w:rsid w:val="001A79A3"/>
    <w:rsid w:val="001B0105"/>
    <w:rsid w:val="001B0889"/>
    <w:rsid w:val="001B17C7"/>
    <w:rsid w:val="001B2A71"/>
    <w:rsid w:val="001B2FDD"/>
    <w:rsid w:val="001B4AF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59A"/>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17F54"/>
    <w:rsid w:val="0022043D"/>
    <w:rsid w:val="0022132E"/>
    <w:rsid w:val="00221831"/>
    <w:rsid w:val="002231B6"/>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09B"/>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44A9"/>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49EB"/>
    <w:rsid w:val="0029588C"/>
    <w:rsid w:val="00296AC1"/>
    <w:rsid w:val="00296F8C"/>
    <w:rsid w:val="002979B1"/>
    <w:rsid w:val="00297CE0"/>
    <w:rsid w:val="002A0554"/>
    <w:rsid w:val="002A104A"/>
    <w:rsid w:val="002A161B"/>
    <w:rsid w:val="002A17D2"/>
    <w:rsid w:val="002A1E08"/>
    <w:rsid w:val="002A458F"/>
    <w:rsid w:val="002A5085"/>
    <w:rsid w:val="002A56C7"/>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442"/>
    <w:rsid w:val="00321605"/>
    <w:rsid w:val="0032265F"/>
    <w:rsid w:val="00322935"/>
    <w:rsid w:val="00323A0D"/>
    <w:rsid w:val="00324251"/>
    <w:rsid w:val="00324737"/>
    <w:rsid w:val="00330C57"/>
    <w:rsid w:val="003314D0"/>
    <w:rsid w:val="00331C4C"/>
    <w:rsid w:val="00331CDD"/>
    <w:rsid w:val="003321FF"/>
    <w:rsid w:val="003340FF"/>
    <w:rsid w:val="003346D0"/>
    <w:rsid w:val="00334973"/>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093"/>
    <w:rsid w:val="00377112"/>
    <w:rsid w:val="00377D50"/>
    <w:rsid w:val="0038022B"/>
    <w:rsid w:val="0038068B"/>
    <w:rsid w:val="0038072F"/>
    <w:rsid w:val="00380786"/>
    <w:rsid w:val="003811D1"/>
    <w:rsid w:val="00382AF8"/>
    <w:rsid w:val="00382D7F"/>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8D7"/>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45"/>
    <w:rsid w:val="00413475"/>
    <w:rsid w:val="00413584"/>
    <w:rsid w:val="00414391"/>
    <w:rsid w:val="00414D6E"/>
    <w:rsid w:val="004154DB"/>
    <w:rsid w:val="00415D5B"/>
    <w:rsid w:val="00416E87"/>
    <w:rsid w:val="00417250"/>
    <w:rsid w:val="00417294"/>
    <w:rsid w:val="004174A7"/>
    <w:rsid w:val="00420C79"/>
    <w:rsid w:val="00421280"/>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27A"/>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77F"/>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571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5F02"/>
    <w:rsid w:val="005060E0"/>
    <w:rsid w:val="00507E15"/>
    <w:rsid w:val="005105F2"/>
    <w:rsid w:val="00510A23"/>
    <w:rsid w:val="00511715"/>
    <w:rsid w:val="00512367"/>
    <w:rsid w:val="00512B7E"/>
    <w:rsid w:val="0051326D"/>
    <w:rsid w:val="00513ED8"/>
    <w:rsid w:val="00515036"/>
    <w:rsid w:val="00515266"/>
    <w:rsid w:val="00515926"/>
    <w:rsid w:val="005159FA"/>
    <w:rsid w:val="00515EAD"/>
    <w:rsid w:val="00516097"/>
    <w:rsid w:val="00516456"/>
    <w:rsid w:val="00517380"/>
    <w:rsid w:val="00517590"/>
    <w:rsid w:val="00517634"/>
    <w:rsid w:val="00517C99"/>
    <w:rsid w:val="00520676"/>
    <w:rsid w:val="00520990"/>
    <w:rsid w:val="00520BBC"/>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32B"/>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4C3"/>
    <w:rsid w:val="00565555"/>
    <w:rsid w:val="00565CBB"/>
    <w:rsid w:val="00567919"/>
    <w:rsid w:val="0057024E"/>
    <w:rsid w:val="00571FE6"/>
    <w:rsid w:val="00572A31"/>
    <w:rsid w:val="00574056"/>
    <w:rsid w:val="0057557D"/>
    <w:rsid w:val="005769DF"/>
    <w:rsid w:val="0057776F"/>
    <w:rsid w:val="00577DF6"/>
    <w:rsid w:val="00581007"/>
    <w:rsid w:val="00581331"/>
    <w:rsid w:val="00581381"/>
    <w:rsid w:val="00581882"/>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6CF4"/>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28E"/>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2BD1"/>
    <w:rsid w:val="006031B6"/>
    <w:rsid w:val="006033A7"/>
    <w:rsid w:val="0060386F"/>
    <w:rsid w:val="00604416"/>
    <w:rsid w:val="006048DF"/>
    <w:rsid w:val="00605C45"/>
    <w:rsid w:val="0060629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A1"/>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0B47"/>
    <w:rsid w:val="006F0EF7"/>
    <w:rsid w:val="006F111B"/>
    <w:rsid w:val="006F2443"/>
    <w:rsid w:val="006F26D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98F"/>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4A67"/>
    <w:rsid w:val="00735E12"/>
    <w:rsid w:val="0073761B"/>
    <w:rsid w:val="00737E9D"/>
    <w:rsid w:val="00740120"/>
    <w:rsid w:val="007401F2"/>
    <w:rsid w:val="007405DB"/>
    <w:rsid w:val="00740A42"/>
    <w:rsid w:val="007419EA"/>
    <w:rsid w:val="00741AC2"/>
    <w:rsid w:val="00741ECA"/>
    <w:rsid w:val="00742B92"/>
    <w:rsid w:val="00742D6D"/>
    <w:rsid w:val="00746037"/>
    <w:rsid w:val="007464DF"/>
    <w:rsid w:val="00746C88"/>
    <w:rsid w:val="00747203"/>
    <w:rsid w:val="0074724A"/>
    <w:rsid w:val="007515FE"/>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DD1"/>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6BB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1B4"/>
    <w:rsid w:val="00835779"/>
    <w:rsid w:val="00835FC5"/>
    <w:rsid w:val="008362CB"/>
    <w:rsid w:val="00836504"/>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2D70"/>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105E"/>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7"/>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BD6"/>
    <w:rsid w:val="008E4E3E"/>
    <w:rsid w:val="008E4EE8"/>
    <w:rsid w:val="008E6EAB"/>
    <w:rsid w:val="008E748B"/>
    <w:rsid w:val="008E7E96"/>
    <w:rsid w:val="008F00E9"/>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42E"/>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033"/>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10D"/>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A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325"/>
    <w:rsid w:val="009B14A5"/>
    <w:rsid w:val="009B1C83"/>
    <w:rsid w:val="009B31EB"/>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165"/>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09"/>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6DA"/>
    <w:rsid w:val="00AD29C6"/>
    <w:rsid w:val="00AD3ABE"/>
    <w:rsid w:val="00AD3D90"/>
    <w:rsid w:val="00AD3E7A"/>
    <w:rsid w:val="00AD4912"/>
    <w:rsid w:val="00AD4EF0"/>
    <w:rsid w:val="00AD612E"/>
    <w:rsid w:val="00AD678D"/>
    <w:rsid w:val="00AD6893"/>
    <w:rsid w:val="00AD6ADD"/>
    <w:rsid w:val="00AD6EE8"/>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C1"/>
    <w:rsid w:val="00B01567"/>
    <w:rsid w:val="00B01E0D"/>
    <w:rsid w:val="00B0281F"/>
    <w:rsid w:val="00B02B75"/>
    <w:rsid w:val="00B033A6"/>
    <w:rsid w:val="00B035D8"/>
    <w:rsid w:val="00B03B4D"/>
    <w:rsid w:val="00B04236"/>
    <w:rsid w:val="00B04677"/>
    <w:rsid w:val="00B052C4"/>
    <w:rsid w:val="00B055C7"/>
    <w:rsid w:val="00B077C0"/>
    <w:rsid w:val="00B07F4B"/>
    <w:rsid w:val="00B1005F"/>
    <w:rsid w:val="00B100CE"/>
    <w:rsid w:val="00B102BA"/>
    <w:rsid w:val="00B1125B"/>
    <w:rsid w:val="00B116E8"/>
    <w:rsid w:val="00B11BD7"/>
    <w:rsid w:val="00B12109"/>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81"/>
    <w:rsid w:val="00B610CC"/>
    <w:rsid w:val="00B616CE"/>
    <w:rsid w:val="00B61AED"/>
    <w:rsid w:val="00B624E4"/>
    <w:rsid w:val="00B62E38"/>
    <w:rsid w:val="00B62E41"/>
    <w:rsid w:val="00B633BD"/>
    <w:rsid w:val="00B6474E"/>
    <w:rsid w:val="00B65114"/>
    <w:rsid w:val="00B65162"/>
    <w:rsid w:val="00B65525"/>
    <w:rsid w:val="00B6654A"/>
    <w:rsid w:val="00B6675E"/>
    <w:rsid w:val="00B675E5"/>
    <w:rsid w:val="00B704C9"/>
    <w:rsid w:val="00B70678"/>
    <w:rsid w:val="00B71AE9"/>
    <w:rsid w:val="00B71B40"/>
    <w:rsid w:val="00B71B9D"/>
    <w:rsid w:val="00B71C82"/>
    <w:rsid w:val="00B71DE2"/>
    <w:rsid w:val="00B73D80"/>
    <w:rsid w:val="00B74383"/>
    <w:rsid w:val="00B769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2DB2"/>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A38"/>
    <w:rsid w:val="00C11EFF"/>
    <w:rsid w:val="00C1283D"/>
    <w:rsid w:val="00C14838"/>
    <w:rsid w:val="00C15422"/>
    <w:rsid w:val="00C15CC6"/>
    <w:rsid w:val="00C16401"/>
    <w:rsid w:val="00C164D5"/>
    <w:rsid w:val="00C17853"/>
    <w:rsid w:val="00C17BB1"/>
    <w:rsid w:val="00C20BE1"/>
    <w:rsid w:val="00C211CC"/>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D2E"/>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18E"/>
    <w:rsid w:val="00CA7A2C"/>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BE2"/>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1DD7"/>
    <w:rsid w:val="00CD233C"/>
    <w:rsid w:val="00CD2C9A"/>
    <w:rsid w:val="00CD2D38"/>
    <w:rsid w:val="00CD3155"/>
    <w:rsid w:val="00CD45C6"/>
    <w:rsid w:val="00CD5BF4"/>
    <w:rsid w:val="00CD6108"/>
    <w:rsid w:val="00CD7CFC"/>
    <w:rsid w:val="00CE09C2"/>
    <w:rsid w:val="00CE232F"/>
    <w:rsid w:val="00CE2BE5"/>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3700"/>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6D2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59B"/>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0C24"/>
    <w:rsid w:val="00DC12E9"/>
    <w:rsid w:val="00DC14DA"/>
    <w:rsid w:val="00DC28A0"/>
    <w:rsid w:val="00DC2B51"/>
    <w:rsid w:val="00DC2CFD"/>
    <w:rsid w:val="00DC346B"/>
    <w:rsid w:val="00DC5CF2"/>
    <w:rsid w:val="00DC6CF8"/>
    <w:rsid w:val="00DC7FFA"/>
    <w:rsid w:val="00DD38E4"/>
    <w:rsid w:val="00DD3A23"/>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3384"/>
    <w:rsid w:val="00E045F8"/>
    <w:rsid w:val="00E05756"/>
    <w:rsid w:val="00E06252"/>
    <w:rsid w:val="00E06D57"/>
    <w:rsid w:val="00E07C8A"/>
    <w:rsid w:val="00E107FE"/>
    <w:rsid w:val="00E11113"/>
    <w:rsid w:val="00E11FF9"/>
    <w:rsid w:val="00E1221F"/>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F8B"/>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0B6F"/>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4F1A"/>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76E"/>
    <w:rsid w:val="00ED59F4"/>
    <w:rsid w:val="00ED5E92"/>
    <w:rsid w:val="00ED6C89"/>
    <w:rsid w:val="00ED6DB9"/>
    <w:rsid w:val="00ED785C"/>
    <w:rsid w:val="00EE0A34"/>
    <w:rsid w:val="00EE2F2A"/>
    <w:rsid w:val="00EE2F30"/>
    <w:rsid w:val="00EE303D"/>
    <w:rsid w:val="00EE3381"/>
    <w:rsid w:val="00EE4C35"/>
    <w:rsid w:val="00EE4C3B"/>
    <w:rsid w:val="00EE53BE"/>
    <w:rsid w:val="00EE5453"/>
    <w:rsid w:val="00EE5513"/>
    <w:rsid w:val="00EE5C66"/>
    <w:rsid w:val="00EE6BA8"/>
    <w:rsid w:val="00EE6BF2"/>
    <w:rsid w:val="00EE6D34"/>
    <w:rsid w:val="00EE6F44"/>
    <w:rsid w:val="00EE70A6"/>
    <w:rsid w:val="00EF074C"/>
    <w:rsid w:val="00EF0C4F"/>
    <w:rsid w:val="00EF0E27"/>
    <w:rsid w:val="00EF14A5"/>
    <w:rsid w:val="00EF153E"/>
    <w:rsid w:val="00EF1F5D"/>
    <w:rsid w:val="00EF2C52"/>
    <w:rsid w:val="00EF31FC"/>
    <w:rsid w:val="00EF3CCA"/>
    <w:rsid w:val="00EF40FD"/>
    <w:rsid w:val="00EF47ED"/>
    <w:rsid w:val="00EF5954"/>
    <w:rsid w:val="00EF5B13"/>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42C"/>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5E"/>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29"/>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6AB"/>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564"/>
    <w:rsid w:val="00F70D21"/>
    <w:rsid w:val="00F70E5E"/>
    <w:rsid w:val="00F72764"/>
    <w:rsid w:val="00F733FD"/>
    <w:rsid w:val="00F74733"/>
    <w:rsid w:val="00F74F29"/>
    <w:rsid w:val="00F75BFB"/>
    <w:rsid w:val="00F7620F"/>
    <w:rsid w:val="00F764B0"/>
    <w:rsid w:val="00F76BB9"/>
    <w:rsid w:val="00F77AB5"/>
    <w:rsid w:val="00F77D61"/>
    <w:rsid w:val="00F77DA7"/>
    <w:rsid w:val="00F80264"/>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Odsek zoznamu2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3402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A0614-FDCE-411E-98DC-BD416DF8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3155</Words>
  <Characters>17990</Characters>
  <Application>Microsoft Office Word</Application>
  <DocSecurity>0</DocSecurity>
  <Lines>149</Lines>
  <Paragraphs>42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21103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3</cp:revision>
  <cp:lastPrinted>2023-04-04T05:36:00Z</cp:lastPrinted>
  <dcterms:created xsi:type="dcterms:W3CDTF">2025-08-06T06:11:00Z</dcterms:created>
  <dcterms:modified xsi:type="dcterms:W3CDTF">2025-08-06T06:11:00Z</dcterms:modified>
</cp:coreProperties>
</file>